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4BC" w:rsidRPr="00CE1DAA" w:rsidRDefault="00B564BC">
      <w:pPr>
        <w:spacing w:before="3" w:line="160" w:lineRule="exact"/>
        <w:rPr>
          <w:sz w:val="17"/>
          <w:szCs w:val="17"/>
          <w:lang w:val="sr-Cyrl-RS"/>
        </w:rPr>
      </w:pPr>
      <w:bookmarkStart w:id="0" w:name="_GoBack"/>
      <w:bookmarkEnd w:id="0"/>
    </w:p>
    <w:p w:rsidR="00331C2E" w:rsidRDefault="00331C2E">
      <w:pPr>
        <w:spacing w:before="3" w:line="160" w:lineRule="exact"/>
        <w:rPr>
          <w:sz w:val="17"/>
          <w:szCs w:val="17"/>
        </w:rPr>
      </w:pPr>
    </w:p>
    <w:p w:rsidR="00B564BC" w:rsidRDefault="00D35B55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proofErr w:type="spellStart"/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D35B55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20" w:line="280" w:lineRule="exact"/>
        <w:rPr>
          <w:sz w:val="28"/>
          <w:szCs w:val="28"/>
        </w:rPr>
      </w:pPr>
    </w:p>
    <w:p w:rsidR="00B564BC" w:rsidRDefault="00D35B55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B564BC" w:rsidRDefault="00B564BC">
      <w:pPr>
        <w:spacing w:before="10" w:line="220" w:lineRule="exact"/>
        <w:rPr>
          <w:sz w:val="22"/>
          <w:szCs w:val="22"/>
        </w:rPr>
      </w:pPr>
    </w:p>
    <w:p w:rsidR="00B564BC" w:rsidRDefault="00D35B55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</w:p>
    <w:p w:rsidR="00B564BC" w:rsidRDefault="00B564BC">
      <w:pPr>
        <w:spacing w:before="13" w:line="240" w:lineRule="exact"/>
        <w:rPr>
          <w:sz w:val="24"/>
          <w:szCs w:val="24"/>
        </w:rPr>
      </w:pPr>
    </w:p>
    <w:p w:rsidR="00B564BC" w:rsidRDefault="00D35B55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2" w:line="140" w:lineRule="exact"/>
        <w:rPr>
          <w:sz w:val="15"/>
          <w:szCs w:val="15"/>
        </w:rPr>
      </w:pPr>
    </w:p>
    <w:p w:rsidR="00B564BC" w:rsidRDefault="00B564BC">
      <w:pPr>
        <w:spacing w:line="200" w:lineRule="exact"/>
      </w:pPr>
    </w:p>
    <w:p w:rsidR="00B564BC" w:rsidRDefault="00D35B55">
      <w:pPr>
        <w:spacing w:before="18"/>
        <w:ind w:left="3331" w:right="3334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У</w:t>
      </w:r>
      <w:r>
        <w:rPr>
          <w:rFonts w:ascii="Arial" w:eastAsia="Arial" w:hAnsi="Arial" w:cs="Arial"/>
          <w:b/>
          <w:spacing w:val="1"/>
          <w:sz w:val="32"/>
          <w:szCs w:val="32"/>
        </w:rPr>
        <w:t>П</w:t>
      </w:r>
      <w:r>
        <w:rPr>
          <w:rFonts w:ascii="Arial" w:eastAsia="Arial" w:hAnsi="Arial" w:cs="Arial"/>
          <w:b/>
          <w:sz w:val="32"/>
          <w:szCs w:val="32"/>
        </w:rPr>
        <w:t>УЋ</w:t>
      </w:r>
      <w:r>
        <w:rPr>
          <w:rFonts w:ascii="Arial" w:eastAsia="Arial" w:hAnsi="Arial" w:cs="Arial"/>
          <w:b/>
          <w:spacing w:val="3"/>
          <w:sz w:val="32"/>
          <w:szCs w:val="32"/>
        </w:rPr>
        <w:t>Е</w:t>
      </w:r>
      <w:r>
        <w:rPr>
          <w:rFonts w:ascii="Arial" w:eastAsia="Arial" w:hAnsi="Arial" w:cs="Arial"/>
          <w:b/>
          <w:spacing w:val="4"/>
          <w:sz w:val="32"/>
          <w:szCs w:val="32"/>
        </w:rPr>
        <w:t>Н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2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1"/>
          <w:w w:val="99"/>
          <w:sz w:val="32"/>
          <w:szCs w:val="32"/>
        </w:rPr>
        <w:t>Л</w:t>
      </w:r>
      <w:r>
        <w:rPr>
          <w:rFonts w:ascii="Arial" w:eastAsia="Arial" w:hAnsi="Arial" w:cs="Arial"/>
          <w:b/>
          <w:w w:val="99"/>
          <w:sz w:val="32"/>
          <w:szCs w:val="32"/>
        </w:rPr>
        <w:t>И</w:t>
      </w:r>
      <w:r>
        <w:rPr>
          <w:rFonts w:ascii="Arial" w:eastAsia="Arial" w:hAnsi="Arial" w:cs="Arial"/>
          <w:b/>
          <w:spacing w:val="5"/>
          <w:w w:val="99"/>
          <w:sz w:val="32"/>
          <w:szCs w:val="32"/>
        </w:rPr>
        <w:t>Ц</w:t>
      </w:r>
      <w:r>
        <w:rPr>
          <w:rFonts w:ascii="Arial" w:eastAsia="Arial" w:hAnsi="Arial" w:cs="Arial"/>
          <w:b/>
          <w:w w:val="99"/>
          <w:sz w:val="32"/>
          <w:szCs w:val="32"/>
        </w:rPr>
        <w:t>А</w:t>
      </w:r>
    </w:p>
    <w:p w:rsidR="00B564BC" w:rsidRDefault="00B564BC">
      <w:pPr>
        <w:spacing w:before="7" w:line="120" w:lineRule="exact"/>
        <w:rPr>
          <w:sz w:val="13"/>
          <w:szCs w:val="13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B564BC" w:rsidRDefault="00B564BC">
      <w:pPr>
        <w:spacing w:before="6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9680"/>
        </w:tabs>
        <w:spacing w:line="240" w:lineRule="exact"/>
        <w:ind w:left="76" w:right="10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D35B55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proofErr w:type="spellStart"/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20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D35B55">
      <w:pPr>
        <w:spacing w:line="240" w:lineRule="exact"/>
        <w:ind w:left="5987"/>
        <w:rPr>
          <w:rFonts w:ascii="Arial" w:eastAsia="Arial" w:hAnsi="Arial" w:cs="Arial"/>
          <w:sz w:val="22"/>
          <w:szCs w:val="22"/>
        </w:rPr>
        <w:sectPr w:rsidR="00B564BC">
          <w:headerReference w:type="default" r:id="rId7"/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proofErr w:type="gram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B564BC" w:rsidRDefault="00B564BC">
      <w:pPr>
        <w:spacing w:before="4" w:line="140" w:lineRule="exact"/>
        <w:rPr>
          <w:sz w:val="14"/>
          <w:szCs w:val="14"/>
        </w:rPr>
      </w:pPr>
    </w:p>
    <w:p w:rsidR="00B564BC" w:rsidRDefault="00D35B55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 ПОСЛО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ЦУ</w:t>
      </w:r>
    </w:p>
    <w:p w:rsidR="00B564BC" w:rsidRDefault="00B564BC">
      <w:pPr>
        <w:spacing w:before="9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97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proofErr w:type="spellStart"/>
      <w:proofErr w:type="gram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D35B55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proofErr w:type="spellStart"/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/>
        <w:ind w:left="113"/>
        <w:rPr>
          <w:rFonts w:ascii="Arial" w:eastAsia="Arial" w:hAnsi="Arial" w:cs="Arial"/>
          <w:sz w:val="22"/>
          <w:szCs w:val="22"/>
        </w:rPr>
        <w:sectPr w:rsidR="00B564BC"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B564BC">
      <w:pPr>
        <w:spacing w:before="4" w:line="140" w:lineRule="exact"/>
        <w:rPr>
          <w:sz w:val="14"/>
          <w:szCs w:val="14"/>
        </w:rPr>
      </w:pPr>
    </w:p>
    <w:p w:rsidR="00B564BC" w:rsidRDefault="00D35B55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B564BC" w:rsidRDefault="00B564BC">
      <w:pPr>
        <w:spacing w:before="9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а.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шки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  <w:proofErr w:type="spellEnd"/>
      <w:proofErr w:type="gramEnd"/>
    </w:p>
    <w:p w:rsidR="00B564BC" w:rsidRDefault="00B564BC">
      <w:pPr>
        <w:spacing w:before="5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proofErr w:type="spellEnd"/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B564BC" w:rsidRDefault="00B564BC">
      <w:pPr>
        <w:spacing w:before="13" w:line="240" w:lineRule="exact"/>
        <w:rPr>
          <w:sz w:val="24"/>
          <w:szCs w:val="24"/>
        </w:rPr>
      </w:pPr>
    </w:p>
    <w:p w:rsidR="00B564BC" w:rsidRDefault="00D35B55">
      <w:pPr>
        <w:tabs>
          <w:tab w:val="left" w:pos="5800"/>
        </w:tabs>
        <w:spacing w:line="240" w:lineRule="exact"/>
        <w:ind w:left="797" w:right="3977"/>
        <w:jc w:val="center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proofErr w:type="spellEnd"/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3" w:line="220" w:lineRule="exact"/>
        <w:rPr>
          <w:sz w:val="22"/>
          <w:szCs w:val="22"/>
        </w:rPr>
      </w:pPr>
    </w:p>
    <w:p w:rsidR="00B564BC" w:rsidRDefault="00D35B55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proofErr w:type="gram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proofErr w:type="gram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proofErr w:type="gram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proofErr w:type="gram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ц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ци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рб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0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044C17">
      <w:pPr>
        <w:tabs>
          <w:tab w:val="left" w:pos="97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0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0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92BD9" id="Group 4" o:spid="_x0000_s1026" style="position:absolute;margin-left:1in;margin-top:39.1pt;width:465pt;height:0;z-index:-251659264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VGsUA&#10;AADaAAAADwAAAGRycy9kb3ducmV2LnhtbESPQWvCQBSE7wX/w/KE3upGD1ZTN0EEwRZa0dqCt0f2&#10;mUR334bs1qT/vlsQPA4z8w2zyHtrxJVaXztWMB4lIIgLp2suFRw+108zED4gazSOScEvecizwcMC&#10;U+063tF1H0oRIexTVFCF0KRS+qIii37kGuLonVxrMUTZllK32EW4NXKSJFNpsea4UGFDq4qKy/7H&#10;KpiP11+vs+dvd9zSx6kz58Pbu7ko9Tjsly8gAvXhHr61N1rBFP6vxBs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VUaxQAAANoAAAAPAAAAAAAAAAAAAAAAAJgCAABkcnMv&#10;ZG93bnJldi54bWxQSwUGAAAAAAQABAD1AAAAigMAAAAA&#10;" path="m,l9300,e" filled="f" strokeweight=".24536mm">
                  <v:path arrowok="t" o:connecttype="custom" o:connectlocs="0,0;9300,0" o:connectangles="0,0"/>
                </v:shape>
                <w10:wrap anchorx="page"/>
              </v:group>
            </w:pict>
          </mc:Fallback>
        </mc:AlternateContent>
      </w:r>
      <w:r w:rsidR="00D35B55">
        <w:rPr>
          <w:rFonts w:ascii="Arial" w:eastAsia="Arial" w:hAnsi="Arial" w:cs="Arial"/>
          <w:position w:val="-1"/>
          <w:sz w:val="22"/>
          <w:szCs w:val="22"/>
        </w:rPr>
        <w:t>12.</w:t>
      </w:r>
      <w:r w:rsidR="00D35B55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position w:val="-1"/>
          <w:sz w:val="22"/>
          <w:szCs w:val="22"/>
        </w:rPr>
        <w:t>П</w:t>
      </w:r>
      <w:r w:rsidR="00D35B55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D35B55">
        <w:rPr>
          <w:rFonts w:ascii="Arial" w:eastAsia="Arial" w:hAnsi="Arial" w:cs="Arial"/>
          <w:position w:val="-1"/>
          <w:sz w:val="22"/>
          <w:szCs w:val="22"/>
        </w:rPr>
        <w:t>ови</w:t>
      </w:r>
      <w:proofErr w:type="spellEnd"/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D35B55">
        <w:rPr>
          <w:rFonts w:ascii="Arial" w:eastAsia="Arial" w:hAnsi="Arial" w:cs="Arial"/>
          <w:position w:val="-1"/>
          <w:sz w:val="22"/>
          <w:szCs w:val="22"/>
        </w:rPr>
        <w:t>о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position w:val="-1"/>
          <w:sz w:val="22"/>
          <w:szCs w:val="22"/>
        </w:rPr>
        <w:t>обав</w:t>
      </w:r>
      <w:r w:rsidR="00D35B55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="00D35B55"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 /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D35B55">
        <w:rPr>
          <w:rFonts w:ascii="Arial" w:eastAsia="Arial" w:hAnsi="Arial" w:cs="Arial"/>
          <w:position w:val="-1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position w:val="-1"/>
          <w:sz w:val="22"/>
          <w:szCs w:val="22"/>
        </w:rPr>
        <w:t>ко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position w:val="-1"/>
          <w:sz w:val="22"/>
          <w:szCs w:val="22"/>
        </w:rPr>
        <w:t>в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 w:rsidR="00D35B55">
        <w:rPr>
          <w:rFonts w:ascii="Arial" w:eastAsia="Arial" w:hAnsi="Arial" w:cs="Arial"/>
          <w:position w:val="-1"/>
          <w:sz w:val="22"/>
          <w:szCs w:val="22"/>
        </w:rPr>
        <w:t>ш</w:t>
      </w:r>
      <w:r w:rsidR="00D35B55">
        <w:rPr>
          <w:rFonts w:ascii="Arial" w:eastAsia="Arial" w:hAnsi="Arial" w:cs="Arial"/>
          <w:spacing w:val="2"/>
          <w:position w:val="-1"/>
          <w:sz w:val="22"/>
          <w:szCs w:val="22"/>
        </w:rPr>
        <w:t>и</w:t>
      </w:r>
      <w:proofErr w:type="spellEnd"/>
      <w:r w:rsidR="00D35B55">
        <w:rPr>
          <w:rFonts w:ascii="Arial" w:eastAsia="Arial" w:hAnsi="Arial" w:cs="Arial"/>
          <w:position w:val="-1"/>
          <w:sz w:val="22"/>
          <w:szCs w:val="22"/>
        </w:rPr>
        <w:t>:</w:t>
      </w:r>
      <w:r w:rsidR="00D35B55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before="17" w:line="220" w:lineRule="exact"/>
        <w:rPr>
          <w:sz w:val="22"/>
          <w:szCs w:val="22"/>
        </w:rPr>
      </w:pPr>
    </w:p>
    <w:p w:rsidR="00B564BC" w:rsidRDefault="00044C17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26B2E" id="Group 2" o:spid="_x0000_s1026" style="position:absolute;margin-left:361.5pt;margin-top:13.75pt;width:140.7pt;height:0;z-index:-251658240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82msQA&#10;AADaAAAADwAAAGRycy9kb3ducmV2LnhtbESPT2vCQBTE7wW/w/IEb3WjlirRVTQQaXvxL4K3R/aZ&#10;BLNvQ3bV+O27hYLHYWZ+w8wWranEnRpXWlYw6EcgiDOrS84VHA/p+wSE88gaK8uk4EkOFvPO2wxj&#10;bR+8o/ve5yJA2MWooPC+jqV0WUEGXd/WxMG72MagD7LJpW7wEeCmksMo+pQGSw4LBdaUFJRd9zej&#10;YJ3snj/pSn9zuUmT8/i03Y6uS6V63XY5BeGp9a/wf/tLK/iAvyvh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/NprEAAAA2gAAAA8AAAAAAAAAAAAAAAAAmAIAAGRycy9k&#10;b3ducmV2LnhtbFBLBQYAAAAABAAEAPUAAACJAwAAAAA=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                                </w:t>
      </w:r>
      <w:r w:rsidR="00D35B55">
        <w:rPr>
          <w:rFonts w:ascii="Arial" w:eastAsia="Arial" w:hAnsi="Arial" w:cs="Arial"/>
          <w:spacing w:val="61"/>
          <w:position w:val="-1"/>
          <w:sz w:val="22"/>
          <w:szCs w:val="22"/>
          <w:u w:val="single" w:color="000000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                   </w:t>
      </w:r>
      <w:r w:rsidR="00D35B55"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 w:rsidR="00D35B55">
        <w:rPr>
          <w:rFonts w:ascii="Arial" w:eastAsia="Arial" w:hAnsi="Arial" w:cs="Arial"/>
          <w:position w:val="-1"/>
          <w:sz w:val="22"/>
          <w:szCs w:val="22"/>
        </w:rPr>
        <w:t>П.</w:t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spacing w:before="32"/>
        <w:ind w:left="728"/>
        <w:rPr>
          <w:rFonts w:ascii="Arial" w:eastAsia="Arial" w:hAnsi="Arial" w:cs="Arial"/>
          <w:sz w:val="22"/>
          <w:szCs w:val="22"/>
        </w:rPr>
        <w:sectPr w:rsidR="00B564BC">
          <w:headerReference w:type="default" r:id="rId8"/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     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B564BC" w:rsidRDefault="00B564BC">
      <w:pPr>
        <w:spacing w:before="3" w:line="160" w:lineRule="exact"/>
        <w:rPr>
          <w:sz w:val="17"/>
          <w:szCs w:val="17"/>
        </w:rPr>
      </w:pPr>
    </w:p>
    <w:p w:rsidR="005D4408" w:rsidRDefault="005D4408">
      <w:pPr>
        <w:ind w:left="113" w:right="1043"/>
        <w:rPr>
          <w:rFonts w:ascii="Arial" w:eastAsia="Arial" w:hAnsi="Arial" w:cs="Arial"/>
          <w:b/>
          <w:sz w:val="22"/>
          <w:szCs w:val="22"/>
        </w:rPr>
      </w:pPr>
    </w:p>
    <w:p w:rsidR="00B564BC" w:rsidRDefault="00D35B55">
      <w:pPr>
        <w:ind w:left="113" w:right="10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1"/>
          <w:sz w:val="22"/>
          <w:szCs w:val="22"/>
        </w:rPr>
        <w:t>П</w:t>
      </w:r>
      <w:r>
        <w:rPr>
          <w:rFonts w:ascii="Arial" w:eastAsia="Arial" w:hAnsi="Arial" w:cs="Arial"/>
          <w:b/>
          <w:sz w:val="22"/>
          <w:szCs w:val="22"/>
        </w:rPr>
        <w:t>УЋ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2"/>
          <w:sz w:val="22"/>
          <w:szCs w:val="22"/>
        </w:rPr>
        <w:t>Ц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3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 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ЛО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4542D3">
        <w:rPr>
          <w:rFonts w:ascii="Arial" w:eastAsia="Arial" w:hAnsi="Arial" w:cs="Arial"/>
          <w:b/>
          <w:spacing w:val="-6"/>
          <w:sz w:val="22"/>
          <w:szCs w:val="22"/>
        </w:rPr>
        <w:t xml:space="preserve">, </w:t>
      </w:r>
      <w:r w:rsidR="004542D3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У ОРИГИНАЛУ ИЛИ ОВЕРЕНОЈ КОПИЈИ, И ТО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B564BC" w:rsidRDefault="00B564BC">
      <w:pPr>
        <w:spacing w:before="20" w:line="240" w:lineRule="exact"/>
        <w:rPr>
          <w:sz w:val="24"/>
          <w:szCs w:val="24"/>
        </w:rPr>
      </w:pPr>
    </w:p>
    <w:p w:rsidR="00B564BC" w:rsidRDefault="00D35B55">
      <w:pPr>
        <w:spacing w:line="240" w:lineRule="exact"/>
        <w:ind w:left="113" w:right="949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еш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</w:t>
      </w:r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ног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 w:rsidR="004542D3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D35B5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 w:rsidR="004542D3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B564BC" w:rsidRDefault="00B564BC">
      <w:pPr>
        <w:spacing w:before="13" w:line="240" w:lineRule="exact"/>
        <w:rPr>
          <w:sz w:val="24"/>
          <w:szCs w:val="24"/>
        </w:rPr>
      </w:pPr>
    </w:p>
    <w:p w:rsidR="00B564BC" w:rsidRDefault="00D35B55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 w:rsidR="004542D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B564BC" w:rsidRDefault="00B564BC">
      <w:pPr>
        <w:spacing w:before="18" w:line="240" w:lineRule="exact"/>
        <w:rPr>
          <w:sz w:val="24"/>
          <w:szCs w:val="24"/>
        </w:rPr>
      </w:pPr>
    </w:p>
    <w:p w:rsidR="00B564BC" w:rsidRDefault="00D35B55">
      <w:pPr>
        <w:spacing w:line="240" w:lineRule="exact"/>
        <w:ind w:left="113" w:right="48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кљ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чен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овор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4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ђ</w:t>
      </w:r>
      <w:r>
        <w:rPr>
          <w:rFonts w:ascii="Arial" w:eastAsia="Arial" w:hAnsi="Arial" w:cs="Arial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бав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ви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ше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аног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обаве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но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то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и </w:t>
      </w:r>
      <w:proofErr w:type="spellStart"/>
      <w:r>
        <w:rPr>
          <w:rFonts w:ascii="Arial" w:eastAsia="Arial" w:hAnsi="Arial" w:cs="Arial"/>
          <w:spacing w:val="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ок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осла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C71270">
        <w:rPr>
          <w:rFonts w:ascii="Arial" w:eastAsia="Arial" w:hAnsi="Arial" w:cs="Arial"/>
          <w:spacing w:val="-1"/>
          <w:sz w:val="22"/>
          <w:szCs w:val="22"/>
          <w:lang w:val="sr-Cyrl-RS"/>
        </w:rPr>
        <w:t>и оверени превод истог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417E76" w:rsidRPr="00417E76" w:rsidRDefault="00D35B55">
      <w:pPr>
        <w:ind w:left="113" w:right="96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5.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 w:rsidR="00044C17">
        <w:rPr>
          <w:rFonts w:ascii="Arial" w:eastAsia="Arial" w:hAnsi="Arial" w:cs="Arial"/>
          <w:sz w:val="22"/>
          <w:szCs w:val="22"/>
        </w:rPr>
        <w:t>вор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ц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ен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ање</w:t>
      </w:r>
      <w:proofErr w:type="spellEnd"/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дн</w:t>
      </w:r>
      <w:r>
        <w:rPr>
          <w:rFonts w:ascii="Arial" w:eastAsia="Arial" w:hAnsi="Arial" w:cs="Arial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одину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од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 w:rsidR="00417E76">
        <w:rPr>
          <w:rFonts w:ascii="Arial" w:eastAsia="Arial" w:hAnsi="Arial" w:cs="Arial"/>
          <w:sz w:val="22"/>
          <w:szCs w:val="22"/>
        </w:rPr>
        <w:t>ца</w:t>
      </w:r>
      <w:proofErr w:type="spellEnd"/>
      <w:r w:rsidR="00417E76">
        <w:rPr>
          <w:rFonts w:ascii="Arial" w:eastAsia="Arial" w:hAnsi="Arial" w:cs="Arial"/>
          <w:sz w:val="22"/>
          <w:szCs w:val="22"/>
        </w:rPr>
        <w:t xml:space="preserve"> и </w:t>
      </w:r>
      <w:proofErr w:type="spellStart"/>
      <w:r w:rsidR="00417E76">
        <w:rPr>
          <w:rFonts w:ascii="Arial" w:eastAsia="Arial" w:hAnsi="Arial" w:cs="Arial"/>
          <w:sz w:val="22"/>
          <w:szCs w:val="22"/>
        </w:rPr>
        <w:t>оверени</w:t>
      </w:r>
      <w:proofErr w:type="spellEnd"/>
      <w:r w:rsidR="00417E7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417E76">
        <w:rPr>
          <w:rFonts w:ascii="Arial" w:eastAsia="Arial" w:hAnsi="Arial" w:cs="Arial"/>
          <w:sz w:val="22"/>
          <w:szCs w:val="22"/>
        </w:rPr>
        <w:t>превод</w:t>
      </w:r>
      <w:proofErr w:type="spellEnd"/>
      <w:r w:rsidR="00417E76">
        <w:rPr>
          <w:rFonts w:ascii="Arial" w:eastAsia="Arial" w:hAnsi="Arial" w:cs="Arial"/>
          <w:sz w:val="22"/>
          <w:szCs w:val="22"/>
        </w:rPr>
        <w:t xml:space="preserve"> </w:t>
      </w:r>
      <w:r w:rsidR="00417E76">
        <w:rPr>
          <w:rFonts w:ascii="Arial" w:eastAsia="Arial" w:hAnsi="Arial" w:cs="Arial"/>
          <w:sz w:val="22"/>
          <w:szCs w:val="22"/>
          <w:lang w:val="sr-Cyrl-RS"/>
        </w:rPr>
        <w:t>уговора односно потврде</w:t>
      </w:r>
      <w:r w:rsidR="00417E76">
        <w:rPr>
          <w:rFonts w:ascii="Arial" w:eastAsia="Arial" w:hAnsi="Arial" w:cs="Arial"/>
          <w:sz w:val="22"/>
          <w:szCs w:val="22"/>
        </w:rPr>
        <w:t>;</w:t>
      </w:r>
    </w:p>
    <w:p w:rsidR="00417E76" w:rsidRDefault="00417E76">
      <w:pPr>
        <w:ind w:left="113" w:right="96"/>
        <w:jc w:val="both"/>
        <w:rPr>
          <w:rFonts w:ascii="Arial" w:eastAsia="Arial" w:hAnsi="Arial" w:cs="Arial"/>
          <w:sz w:val="22"/>
          <w:szCs w:val="22"/>
        </w:rPr>
      </w:pPr>
    </w:p>
    <w:p w:rsidR="00B564BC" w:rsidRDefault="00D35B55">
      <w:pPr>
        <w:ind w:left="11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  <w:r w:rsidR="00417E76">
        <w:rPr>
          <w:rFonts w:ascii="Arial" w:eastAsia="Arial" w:hAnsi="Arial" w:cs="Arial"/>
          <w:sz w:val="22"/>
          <w:szCs w:val="22"/>
          <w:lang w:val="sr-Cyrl-RS"/>
        </w:rPr>
        <w:t xml:space="preserve">6. Уговор односно потврда страног послодавца </w:t>
      </w:r>
      <w:proofErr w:type="spellStart"/>
      <w:r w:rsidR="00417E76">
        <w:rPr>
          <w:rFonts w:ascii="Arial" w:eastAsia="Arial" w:hAnsi="Arial" w:cs="Arial"/>
          <w:spacing w:val="-1"/>
          <w:sz w:val="22"/>
          <w:szCs w:val="22"/>
        </w:rPr>
        <w:t>да</w:t>
      </w:r>
      <w:proofErr w:type="spellEnd"/>
      <w:r w:rsidR="00417E76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417E76">
        <w:rPr>
          <w:rFonts w:ascii="Arial" w:eastAsia="Arial" w:hAnsi="Arial" w:cs="Arial"/>
          <w:spacing w:val="-1"/>
          <w:sz w:val="22"/>
          <w:szCs w:val="22"/>
        </w:rPr>
        <w:t>је</w:t>
      </w:r>
      <w:proofErr w:type="spellEnd"/>
      <w:r w:rsidR="00417E76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417E76">
        <w:rPr>
          <w:rFonts w:ascii="Arial" w:eastAsia="Arial" w:hAnsi="Arial" w:cs="Arial"/>
          <w:spacing w:val="-1"/>
          <w:sz w:val="22"/>
          <w:szCs w:val="22"/>
        </w:rPr>
        <w:t>странцу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обезбеђ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417E76">
        <w:rPr>
          <w:rFonts w:ascii="Arial" w:eastAsia="Arial" w:hAnsi="Arial" w:cs="Arial"/>
          <w:spacing w:val="-2"/>
          <w:sz w:val="22"/>
          <w:szCs w:val="22"/>
        </w:rPr>
        <w:t xml:space="preserve">и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вер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вод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осно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proofErr w:type="spellEnd"/>
      <w:r w:rsidR="00417E76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4" w:line="240" w:lineRule="exact"/>
        <w:rPr>
          <w:sz w:val="24"/>
          <w:szCs w:val="24"/>
        </w:rPr>
      </w:pPr>
    </w:p>
    <w:p w:rsidR="00B564BC" w:rsidRDefault="00417E76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</w:t>
      </w:r>
      <w:r w:rsidR="00D35B55">
        <w:rPr>
          <w:rFonts w:ascii="Arial" w:eastAsia="Arial" w:hAnsi="Arial" w:cs="Arial"/>
          <w:sz w:val="22"/>
          <w:szCs w:val="22"/>
        </w:rPr>
        <w:t xml:space="preserve">. </w:t>
      </w:r>
      <w:r w:rsidR="00044C17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Акт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стран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г</w:t>
      </w:r>
      <w:proofErr w:type="spellEnd"/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2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одав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 xml:space="preserve">о </w:t>
      </w:r>
      <w:proofErr w:type="spellStart"/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ћ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вању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3"/>
          <w:sz w:val="22"/>
          <w:szCs w:val="22"/>
        </w:rPr>
        <w:t>т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н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на</w:t>
      </w:r>
      <w:proofErr w:type="spellEnd"/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вре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ени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3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ад</w:t>
      </w:r>
      <w:proofErr w:type="spellEnd"/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у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еп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б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pacing w:val="-1"/>
          <w:sz w:val="22"/>
          <w:szCs w:val="22"/>
        </w:rPr>
        <w:t>ик</w:t>
      </w:r>
      <w:r w:rsidR="00D35B55">
        <w:rPr>
          <w:rFonts w:ascii="Arial" w:eastAsia="Arial" w:hAnsi="Arial" w:cs="Arial"/>
          <w:sz w:val="22"/>
          <w:szCs w:val="22"/>
        </w:rPr>
        <w:t>у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С</w:t>
      </w:r>
      <w:r w:rsidR="00D35B55">
        <w:rPr>
          <w:rFonts w:ascii="Arial" w:eastAsia="Arial" w:hAnsi="Arial" w:cs="Arial"/>
          <w:sz w:val="22"/>
          <w:szCs w:val="22"/>
        </w:rPr>
        <w:t>рб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z w:val="22"/>
          <w:szCs w:val="22"/>
          <w:lang w:val="sr-Cyrl-RS"/>
        </w:rPr>
        <w:t xml:space="preserve"> и оверени превод истог</w:t>
      </w:r>
      <w:r w:rsidR="00D35B55">
        <w:rPr>
          <w:rFonts w:ascii="Arial" w:eastAsia="Arial" w:hAnsi="Arial" w:cs="Arial"/>
          <w:sz w:val="22"/>
          <w:szCs w:val="22"/>
        </w:rPr>
        <w:t>;</w:t>
      </w:r>
    </w:p>
    <w:p w:rsidR="00B564BC" w:rsidRDefault="00B564BC">
      <w:pPr>
        <w:spacing w:before="18" w:line="240" w:lineRule="exact"/>
        <w:rPr>
          <w:sz w:val="24"/>
          <w:szCs w:val="24"/>
        </w:rPr>
      </w:pPr>
    </w:p>
    <w:p w:rsidR="00B564BC" w:rsidRDefault="00417E76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</w:t>
      </w:r>
      <w:r w:rsidR="00D35B55">
        <w:rPr>
          <w:rFonts w:ascii="Arial" w:eastAsia="Arial" w:hAnsi="Arial" w:cs="Arial"/>
          <w:sz w:val="22"/>
          <w:szCs w:val="22"/>
        </w:rPr>
        <w:t>.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вор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о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з</w:t>
      </w:r>
      <w:r w:rsidR="00D35B55">
        <w:rPr>
          <w:rFonts w:ascii="Arial" w:eastAsia="Arial" w:hAnsi="Arial" w:cs="Arial"/>
          <w:spacing w:val="-1"/>
          <w:sz w:val="22"/>
          <w:szCs w:val="22"/>
        </w:rPr>
        <w:t>ак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>,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од</w:t>
      </w:r>
      <w:r w:rsidR="00D35B55">
        <w:rPr>
          <w:rFonts w:ascii="Arial" w:eastAsia="Arial" w:hAnsi="Arial" w:cs="Arial"/>
          <w:spacing w:val="-1"/>
          <w:sz w:val="22"/>
          <w:szCs w:val="22"/>
        </w:rPr>
        <w:t>н</w:t>
      </w:r>
      <w:r w:rsidR="00D35B55">
        <w:rPr>
          <w:rFonts w:ascii="Arial" w:eastAsia="Arial" w:hAnsi="Arial" w:cs="Arial"/>
          <w:sz w:val="22"/>
          <w:szCs w:val="22"/>
        </w:rPr>
        <w:t>осно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z w:val="22"/>
          <w:szCs w:val="22"/>
        </w:rPr>
        <w:t>и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z w:val="22"/>
          <w:szCs w:val="22"/>
        </w:rPr>
        <w:t>аз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 xml:space="preserve">о </w:t>
      </w:r>
      <w:proofErr w:type="spellStart"/>
      <w:r w:rsidR="00D35B55">
        <w:rPr>
          <w:rFonts w:ascii="Arial" w:eastAsia="Arial" w:hAnsi="Arial" w:cs="Arial"/>
          <w:spacing w:val="-2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бе</w:t>
      </w:r>
      <w:r w:rsidR="00D35B55">
        <w:rPr>
          <w:rFonts w:ascii="Arial" w:eastAsia="Arial" w:hAnsi="Arial" w:cs="Arial"/>
          <w:spacing w:val="-3"/>
          <w:sz w:val="22"/>
          <w:szCs w:val="22"/>
        </w:rPr>
        <w:t>з</w:t>
      </w:r>
      <w:r w:rsidR="00D35B55">
        <w:rPr>
          <w:rFonts w:ascii="Arial" w:eastAsia="Arial" w:hAnsi="Arial" w:cs="Arial"/>
          <w:sz w:val="22"/>
          <w:szCs w:val="22"/>
        </w:rPr>
        <w:t>бе</w:t>
      </w:r>
      <w:r w:rsidR="00D35B55">
        <w:rPr>
          <w:rFonts w:ascii="Arial" w:eastAsia="Arial" w:hAnsi="Arial" w:cs="Arial"/>
          <w:spacing w:val="-1"/>
          <w:sz w:val="22"/>
          <w:szCs w:val="22"/>
        </w:rPr>
        <w:t>ђ</w:t>
      </w:r>
      <w:r w:rsidR="00D35B55">
        <w:rPr>
          <w:rFonts w:ascii="Arial" w:eastAsia="Arial" w:hAnsi="Arial" w:cs="Arial"/>
          <w:sz w:val="22"/>
          <w:szCs w:val="22"/>
        </w:rPr>
        <w:t>еном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ешт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у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ст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н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за</w:t>
      </w:r>
      <w:proofErr w:type="spellEnd"/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вре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бо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вка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 xml:space="preserve">и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у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Реп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б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ци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proofErr w:type="gramStart"/>
      <w:r w:rsidR="00D35B55">
        <w:rPr>
          <w:rFonts w:ascii="Arial" w:eastAsia="Arial" w:hAnsi="Arial" w:cs="Arial"/>
          <w:spacing w:val="-1"/>
          <w:sz w:val="22"/>
          <w:szCs w:val="22"/>
        </w:rPr>
        <w:t>С</w:t>
      </w:r>
      <w:r w:rsidR="00D35B55">
        <w:rPr>
          <w:rFonts w:ascii="Arial" w:eastAsia="Arial" w:hAnsi="Arial" w:cs="Arial"/>
          <w:sz w:val="22"/>
          <w:szCs w:val="22"/>
        </w:rPr>
        <w:t>рб</w:t>
      </w:r>
      <w:r w:rsidR="00D35B55">
        <w:rPr>
          <w:rFonts w:ascii="Arial" w:eastAsia="Arial" w:hAnsi="Arial" w:cs="Arial"/>
          <w:spacing w:val="-3"/>
          <w:sz w:val="22"/>
          <w:szCs w:val="22"/>
        </w:rPr>
        <w:t>и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и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;</w:t>
      </w:r>
      <w:proofErr w:type="gramEnd"/>
    </w:p>
    <w:p w:rsidR="00B564BC" w:rsidRDefault="00B564BC">
      <w:pPr>
        <w:spacing w:before="10" w:line="240" w:lineRule="exact"/>
        <w:rPr>
          <w:sz w:val="24"/>
          <w:szCs w:val="24"/>
        </w:rPr>
      </w:pPr>
    </w:p>
    <w:p w:rsidR="00B564BC" w:rsidRDefault="00417E76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9</w:t>
      </w:r>
      <w:r w:rsidR="00D35B55">
        <w:rPr>
          <w:rFonts w:ascii="Arial" w:eastAsia="Arial" w:hAnsi="Arial" w:cs="Arial"/>
          <w:sz w:val="22"/>
          <w:szCs w:val="22"/>
        </w:rPr>
        <w:t>.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z w:val="22"/>
          <w:szCs w:val="22"/>
        </w:rPr>
        <w:t>аз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2"/>
          <w:sz w:val="22"/>
          <w:szCs w:val="22"/>
        </w:rPr>
        <w:t>п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а</w:t>
      </w:r>
      <w:r w:rsidR="00D35B55">
        <w:rPr>
          <w:rFonts w:ascii="Arial" w:eastAsia="Arial" w:hAnsi="Arial" w:cs="Arial"/>
          <w:spacing w:val="-1"/>
          <w:sz w:val="22"/>
          <w:szCs w:val="22"/>
        </w:rPr>
        <w:t>ћ</w:t>
      </w:r>
      <w:r w:rsidR="00D35B55">
        <w:rPr>
          <w:rFonts w:ascii="Arial" w:eastAsia="Arial" w:hAnsi="Arial" w:cs="Arial"/>
          <w:sz w:val="22"/>
          <w:szCs w:val="22"/>
        </w:rPr>
        <w:t>ен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ј</w:t>
      </w:r>
      <w:proofErr w:type="spellEnd"/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pacing w:val="-3"/>
          <w:sz w:val="22"/>
          <w:szCs w:val="22"/>
        </w:rPr>
        <w:t>м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нис</w:t>
      </w:r>
      <w:r w:rsidR="00D35B55">
        <w:rPr>
          <w:rFonts w:ascii="Arial" w:eastAsia="Arial" w:hAnsi="Arial" w:cs="Arial"/>
          <w:spacing w:val="-1"/>
          <w:sz w:val="22"/>
          <w:szCs w:val="22"/>
        </w:rPr>
        <w:t>т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т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</w:t>
      </w:r>
      <w:r w:rsidR="00D35B55">
        <w:rPr>
          <w:rFonts w:ascii="Arial" w:eastAsia="Arial" w:hAnsi="Arial" w:cs="Arial"/>
          <w:spacing w:val="1"/>
          <w:sz w:val="22"/>
          <w:szCs w:val="22"/>
        </w:rPr>
        <w:t>н</w:t>
      </w:r>
      <w:r w:rsidR="00D35B55">
        <w:rPr>
          <w:rFonts w:ascii="Arial" w:eastAsia="Arial" w:hAnsi="Arial" w:cs="Arial"/>
          <w:sz w:val="22"/>
          <w:szCs w:val="22"/>
        </w:rPr>
        <w:t>ој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т</w:t>
      </w:r>
      <w:r w:rsidR="00D35B55">
        <w:rPr>
          <w:rFonts w:ascii="Arial" w:eastAsia="Arial" w:hAnsi="Arial" w:cs="Arial"/>
          <w:spacing w:val="-1"/>
          <w:sz w:val="22"/>
          <w:szCs w:val="22"/>
        </w:rPr>
        <w:t>ак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>.</w:t>
      </w:r>
    </w:p>
    <w:p w:rsidR="00B564BC" w:rsidRDefault="00B564BC">
      <w:pPr>
        <w:spacing w:before="11" w:line="240" w:lineRule="exact"/>
        <w:rPr>
          <w:sz w:val="24"/>
          <w:szCs w:val="24"/>
        </w:rPr>
      </w:pPr>
    </w:p>
    <w:p w:rsidR="00B564BC" w:rsidRDefault="00B564BC" w:rsidP="00C71270">
      <w:pPr>
        <w:ind w:right="293"/>
        <w:rPr>
          <w:rFonts w:ascii="Arial" w:eastAsia="Arial" w:hAnsi="Arial" w:cs="Arial"/>
          <w:b/>
        </w:rPr>
      </w:pPr>
    </w:p>
    <w:p w:rsidR="00CC0C7D" w:rsidRDefault="00CC0C7D">
      <w:pPr>
        <w:ind w:left="113" w:right="293"/>
        <w:rPr>
          <w:rFonts w:ascii="Arial" w:eastAsia="Arial" w:hAnsi="Arial" w:cs="Arial"/>
          <w:b/>
        </w:rPr>
      </w:pPr>
    </w:p>
    <w:p w:rsidR="00CC0C7D" w:rsidRDefault="00CC0C7D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:  Странка доставља доказе под тачкама: </w:t>
      </w:r>
      <w:r w:rsidR="00C71270">
        <w:rPr>
          <w:rFonts w:ascii="Arial" w:eastAsia="Arial" w:hAnsi="Arial" w:cs="Arial"/>
          <w:sz w:val="22"/>
          <w:szCs w:val="22"/>
          <w:lang w:val="sr-Latn-RS"/>
        </w:rPr>
        <w:t>2,4,5,6,7.,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Latn-RS"/>
        </w:rPr>
        <w:t>8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  <w:r w:rsidR="00C71270">
        <w:rPr>
          <w:rFonts w:ascii="Arial" w:eastAsia="Arial" w:hAnsi="Arial" w:cs="Arial"/>
          <w:sz w:val="22"/>
          <w:szCs w:val="22"/>
          <w:lang w:val="sr-Cyrl-RS"/>
        </w:rPr>
        <w:t>и 9.</w:t>
      </w:r>
    </w:p>
    <w:p w:rsidR="00C71270" w:rsidRDefault="00C71270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C71270" w:rsidRDefault="00CC0C7D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</w:t>
      </w:r>
      <w:r>
        <w:rPr>
          <w:rFonts w:ascii="Arial" w:eastAsia="Arial" w:hAnsi="Arial" w:cs="Arial"/>
          <w:sz w:val="22"/>
          <w:szCs w:val="22"/>
          <w:lang w:val="sr-Cyrl-RS"/>
        </w:rPr>
        <w:t>Национална служба врши увид,прибављ</w:t>
      </w:r>
      <w:r w:rsidR="00C71270">
        <w:rPr>
          <w:rFonts w:ascii="Arial" w:eastAsia="Arial" w:hAnsi="Arial" w:cs="Arial"/>
          <w:sz w:val="22"/>
          <w:szCs w:val="22"/>
          <w:lang w:val="sr-Cyrl-RS"/>
        </w:rPr>
        <w:t xml:space="preserve">а и обрађује по службеној </w:t>
      </w:r>
    </w:p>
    <w:p w:rsidR="00CC0C7D" w:rsidRDefault="00C71270" w:rsidP="00C71270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 xml:space="preserve">                        податке</w:t>
      </w:r>
      <w:r w:rsidR="00CC0C7D">
        <w:rPr>
          <w:rFonts w:ascii="Arial" w:eastAsia="Arial" w:hAnsi="Arial" w:cs="Arial"/>
          <w:sz w:val="22"/>
          <w:szCs w:val="22"/>
          <w:lang w:val="sr-Cyrl-RS"/>
        </w:rPr>
        <w:t xml:space="preserve"> о доказима из тачке </w:t>
      </w:r>
      <w:r w:rsidR="00CC0C7D">
        <w:rPr>
          <w:rFonts w:ascii="Arial" w:eastAsia="Arial" w:hAnsi="Arial" w:cs="Arial"/>
          <w:sz w:val="22"/>
          <w:szCs w:val="22"/>
          <w:lang w:val="sr-Latn-RS"/>
        </w:rPr>
        <w:t>1.</w:t>
      </w:r>
      <w:r w:rsidR="00CC0C7D">
        <w:rPr>
          <w:rFonts w:ascii="Arial" w:eastAsia="Arial" w:hAnsi="Arial" w:cs="Arial"/>
          <w:sz w:val="22"/>
          <w:szCs w:val="22"/>
          <w:lang w:val="sr-Cyrl-RS"/>
        </w:rPr>
        <w:t>и</w:t>
      </w:r>
      <w:r w:rsidR="00CC0C7D">
        <w:rPr>
          <w:rFonts w:ascii="Arial" w:eastAsia="Arial" w:hAnsi="Arial" w:cs="Arial"/>
          <w:sz w:val="22"/>
          <w:szCs w:val="22"/>
          <w:lang w:val="sr-Latn-RS"/>
        </w:rPr>
        <w:t xml:space="preserve"> 3</w:t>
      </w:r>
      <w:r w:rsidR="00CC0C7D"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CC0C7D" w:rsidRDefault="00CC0C7D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CC0C7D" w:rsidRDefault="00CC0C7D" w:rsidP="00CC0C7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CC0C7D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CC0C7D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CC0C7D">
        <w:rPr>
          <w:rFonts w:ascii="Arial" w:hAnsi="Arial" w:cs="Arial"/>
          <w:sz w:val="22"/>
          <w:szCs w:val="22"/>
          <w:lang w:val="sr-Cyrl-RS"/>
        </w:rPr>
        <w:t xml:space="preserve"> радне дозволе за</w:t>
      </w:r>
      <w:r w:rsidR="00C71270">
        <w:rPr>
          <w:rFonts w:ascii="Arial" w:hAnsi="Arial" w:cs="Arial"/>
          <w:sz w:val="22"/>
          <w:szCs w:val="22"/>
          <w:lang w:val="sr-Cyrl-RS"/>
        </w:rPr>
        <w:t xml:space="preserve"> упућена лица не прилаже се </w:t>
      </w:r>
      <w:r w:rsidR="00CE1DAA">
        <w:rPr>
          <w:rFonts w:ascii="Arial" w:hAnsi="Arial" w:cs="Arial"/>
          <w:sz w:val="22"/>
          <w:szCs w:val="22"/>
          <w:lang w:val="sr-Cyrl-RS"/>
        </w:rPr>
        <w:t>доказ</w:t>
      </w:r>
      <w:r w:rsidR="00C71270">
        <w:rPr>
          <w:rFonts w:ascii="Arial" w:hAnsi="Arial" w:cs="Arial"/>
          <w:sz w:val="22"/>
          <w:szCs w:val="22"/>
          <w:lang w:val="sr-Cyrl-RS"/>
        </w:rPr>
        <w:t xml:space="preserve"> под тачком 5</w:t>
      </w:r>
      <w:r w:rsidR="00C71270" w:rsidRPr="00C71270">
        <w:rPr>
          <w:rFonts w:ascii="Arial" w:hAnsi="Arial" w:cs="Arial"/>
          <w:sz w:val="22"/>
          <w:szCs w:val="22"/>
          <w:lang w:val="sr-Latn-RS"/>
        </w:rPr>
        <w:t>.</w:t>
      </w:r>
    </w:p>
    <w:p w:rsidR="00C71270" w:rsidRPr="001D0911" w:rsidRDefault="00C71270" w:rsidP="00CC0C7D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A629F4" w:rsidRPr="00A629F4" w:rsidRDefault="00A629F4" w:rsidP="00A629F4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1D0911">
        <w:rPr>
          <w:rFonts w:ascii="Arial" w:hAnsi="Arial" w:cs="Arial"/>
          <w:b/>
          <w:sz w:val="22"/>
          <w:szCs w:val="22"/>
          <w:lang w:val="sr-Cyrl-RS"/>
        </w:rPr>
        <w:t>Уз захтев за продужење радне дозволе за</w:t>
      </w:r>
      <w:r w:rsidR="0047762D" w:rsidRPr="001D0911">
        <w:rPr>
          <w:rFonts w:ascii="Arial" w:hAnsi="Arial" w:cs="Arial"/>
          <w:b/>
          <w:sz w:val="22"/>
          <w:szCs w:val="22"/>
          <w:lang w:val="sr-Cyrl-RS"/>
        </w:rPr>
        <w:t xml:space="preserve"> упућена лица из </w:t>
      </w:r>
      <w:r w:rsidR="00035FC2" w:rsidRPr="001D0911">
        <w:rPr>
          <w:rFonts w:ascii="Arial" w:hAnsi="Arial" w:cs="Arial"/>
          <w:b/>
          <w:sz w:val="22"/>
          <w:szCs w:val="22"/>
          <w:lang w:val="sr-Cyrl-RS"/>
        </w:rPr>
        <w:t>ч</w:t>
      </w:r>
      <w:r w:rsidR="0047762D" w:rsidRPr="001D0911">
        <w:rPr>
          <w:rFonts w:ascii="Arial" w:hAnsi="Arial" w:cs="Arial"/>
          <w:b/>
          <w:sz w:val="22"/>
          <w:szCs w:val="22"/>
          <w:lang w:val="sr-Cyrl-RS"/>
        </w:rPr>
        <w:t>лана 19.став</w:t>
      </w:r>
      <w:r w:rsidR="00035FC2" w:rsidRPr="001D091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47762D" w:rsidRPr="001D0911">
        <w:rPr>
          <w:rFonts w:ascii="Arial" w:hAnsi="Arial" w:cs="Arial"/>
          <w:b/>
          <w:sz w:val="22"/>
          <w:szCs w:val="22"/>
          <w:lang w:val="sr-Cyrl-RS"/>
        </w:rPr>
        <w:t>4. Закона</w:t>
      </w:r>
      <w:r w:rsidR="001D0911">
        <w:rPr>
          <w:rFonts w:ascii="Arial" w:hAnsi="Arial" w:cs="Arial"/>
          <w:b/>
          <w:sz w:val="22"/>
          <w:szCs w:val="22"/>
          <w:lang w:val="sr-Cyrl-RS"/>
        </w:rPr>
        <w:t xml:space="preserve"> о </w:t>
      </w:r>
      <w:proofErr w:type="spellStart"/>
      <w:r w:rsidR="001D0911" w:rsidRPr="001D0911">
        <w:rPr>
          <w:rFonts w:ascii="Arial" w:hAnsi="Arial" w:cs="Arial"/>
          <w:b/>
          <w:sz w:val="22"/>
          <w:szCs w:val="22"/>
        </w:rPr>
        <w:t>запошљавању</w:t>
      </w:r>
      <w:proofErr w:type="spellEnd"/>
      <w:r w:rsidR="001D0911" w:rsidRPr="001D091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D0911" w:rsidRPr="001D0911">
        <w:rPr>
          <w:rFonts w:ascii="Arial" w:hAnsi="Arial" w:cs="Arial"/>
          <w:b/>
          <w:sz w:val="22"/>
          <w:szCs w:val="22"/>
        </w:rPr>
        <w:t>странаца</w:t>
      </w:r>
      <w:proofErr w:type="spellEnd"/>
      <w:r w:rsidR="001D0911" w:rsidRPr="001D0911">
        <w:rPr>
          <w:rFonts w:ascii="Arial" w:hAnsi="Arial" w:cs="Arial"/>
          <w:b/>
          <w:sz w:val="22"/>
          <w:szCs w:val="22"/>
          <w:lang w:val="sr-Cyrl-RS"/>
        </w:rPr>
        <w:t xml:space="preserve"> („Службени гласник“ РС број 128/14, 113/17 и 50/18)</w:t>
      </w:r>
      <w:r w:rsidR="001D091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D0911">
        <w:rPr>
          <w:rFonts w:ascii="Arial" w:hAnsi="Arial" w:cs="Arial"/>
          <w:b/>
          <w:sz w:val="22"/>
          <w:szCs w:val="22"/>
        </w:rPr>
        <w:t>поред</w:t>
      </w:r>
      <w:proofErr w:type="spellEnd"/>
      <w:r w:rsidR="001D0911">
        <w:rPr>
          <w:rFonts w:ascii="Arial" w:hAnsi="Arial" w:cs="Arial"/>
          <w:b/>
          <w:sz w:val="22"/>
          <w:szCs w:val="22"/>
        </w:rPr>
        <w:t xml:space="preserve"> </w:t>
      </w:r>
      <w:r w:rsidR="001D0911">
        <w:rPr>
          <w:rFonts w:ascii="Arial" w:hAnsi="Arial" w:cs="Arial"/>
          <w:b/>
          <w:sz w:val="22"/>
          <w:szCs w:val="22"/>
          <w:lang w:val="sr-Cyrl-RS"/>
        </w:rPr>
        <w:t xml:space="preserve">наведених доказа, изузев доказа под тачком 5, </w:t>
      </w:r>
      <w:r w:rsidR="00274B3A">
        <w:rPr>
          <w:rFonts w:ascii="Arial" w:hAnsi="Arial" w:cs="Arial"/>
          <w:b/>
          <w:sz w:val="22"/>
          <w:szCs w:val="22"/>
          <w:lang w:val="sr-Cyrl-RS"/>
        </w:rPr>
        <w:t xml:space="preserve">подосилац захтева </w:t>
      </w:r>
      <w:r w:rsidR="001D0911">
        <w:rPr>
          <w:rFonts w:ascii="Arial" w:hAnsi="Arial" w:cs="Arial"/>
          <w:b/>
          <w:sz w:val="22"/>
          <w:szCs w:val="22"/>
          <w:lang w:val="sr-Cyrl-RS"/>
        </w:rPr>
        <w:t>прилаже</w:t>
      </w:r>
      <w:r w:rsidR="00274B3A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035FC2" w:rsidRPr="001D0911">
        <w:rPr>
          <w:rFonts w:ascii="Arial" w:hAnsi="Arial" w:cs="Arial"/>
          <w:b/>
          <w:sz w:val="22"/>
          <w:szCs w:val="22"/>
          <w:lang w:val="sr-Cyrl-RS"/>
        </w:rPr>
        <w:t>као доказ и сагласност министарства надлежног за послове запошљавања</w:t>
      </w:r>
      <w:r w:rsidR="000F6CDA">
        <w:rPr>
          <w:rFonts w:ascii="Arial" w:hAnsi="Arial" w:cs="Arial"/>
          <w:b/>
          <w:sz w:val="22"/>
          <w:szCs w:val="22"/>
          <w:lang w:val="sr-Latn-RS"/>
        </w:rPr>
        <w:t xml:space="preserve">, </w:t>
      </w:r>
      <w:r w:rsidR="000F6CDA">
        <w:rPr>
          <w:rFonts w:ascii="Arial" w:hAnsi="Arial" w:cs="Arial"/>
          <w:b/>
          <w:sz w:val="22"/>
          <w:szCs w:val="22"/>
          <w:lang w:val="sr-Cyrl-RS"/>
        </w:rPr>
        <w:t>за продужетак дозволе</w:t>
      </w:r>
      <w:r w:rsidR="00035FC2">
        <w:rPr>
          <w:rFonts w:ascii="Arial" w:hAnsi="Arial" w:cs="Arial"/>
          <w:sz w:val="22"/>
          <w:szCs w:val="22"/>
          <w:lang w:val="sr-Cyrl-RS"/>
        </w:rPr>
        <w:t>.</w:t>
      </w:r>
    </w:p>
    <w:p w:rsidR="00A629F4" w:rsidRPr="00C71270" w:rsidRDefault="00A629F4" w:rsidP="00CC0C7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CC0C7D" w:rsidRPr="00CC0C7D" w:rsidRDefault="00CC0C7D" w:rsidP="00CC0C7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CC0C7D" w:rsidRDefault="00CC0C7D">
      <w:pPr>
        <w:ind w:left="113" w:right="293"/>
        <w:rPr>
          <w:rFonts w:ascii="Arial" w:eastAsia="Arial" w:hAnsi="Arial" w:cs="Arial"/>
        </w:rPr>
      </w:pPr>
    </w:p>
    <w:sectPr w:rsidR="00CC0C7D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372" w:rsidRDefault="00472372">
      <w:r>
        <w:separator/>
      </w:r>
    </w:p>
  </w:endnote>
  <w:endnote w:type="continuationSeparator" w:id="0">
    <w:p w:rsidR="00472372" w:rsidRDefault="0047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372" w:rsidRDefault="00472372">
      <w:r>
        <w:separator/>
      </w:r>
    </w:p>
  </w:footnote>
  <w:footnote w:type="continuationSeparator" w:id="0">
    <w:p w:rsidR="00472372" w:rsidRDefault="00472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4BC" w:rsidRPr="006E4692" w:rsidRDefault="006E4692">
    <w:pPr>
      <w:spacing w:line="200" w:lineRule="exact"/>
      <w:rPr>
        <w:b/>
      </w:rPr>
    </w:pPr>
    <w:r w:rsidRPr="006E4692">
      <w:rPr>
        <w:b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4AF0FCD" wp14:editId="1AFDE40C">
              <wp:simplePos x="0" y="0"/>
              <wp:positionH relativeFrom="page">
                <wp:posOffset>5591175</wp:posOffset>
              </wp:positionH>
              <wp:positionV relativeFrom="page">
                <wp:posOffset>590550</wp:posOffset>
              </wp:positionV>
              <wp:extent cx="1259205" cy="304800"/>
              <wp:effectExtent l="0" t="0" r="171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64BC" w:rsidRDefault="00D35B55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УЛ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AF0F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40.25pt;margin-top:46.5pt;width:99.15pt;height:2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26sA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" filled="f" stroked="f">
              <v:textbox inset="0,0,0,0">
                <w:txbxContent>
                  <w:p w:rsidR="00B564BC" w:rsidRDefault="00D35B55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УЛ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E4692">
      <w:rPr>
        <w:b/>
        <w:lang w:val="sr-Latn-RS"/>
      </w:rPr>
      <w:t xml:space="preserve">                                                                                                                                          </w:t>
    </w:r>
    <w:r>
      <w:rPr>
        <w:b/>
        <w:lang w:val="sr-Latn-RS"/>
      </w:rPr>
      <w:t xml:space="preserve">           </w:t>
    </w:r>
    <w:r w:rsidR="00BE6665" w:rsidRPr="006E4692">
      <w:rPr>
        <w:b/>
        <w:lang w:val="sr-Latn-RS"/>
      </w:rPr>
      <w:t>0032</w:t>
    </w:r>
    <w:r w:rsidR="00BE6665" w:rsidRPr="006E4692">
      <w:rPr>
        <w:b/>
        <w:lang w:val="sr-Cyrl-RS"/>
      </w:rPr>
      <w:t xml:space="preserve">- </w:t>
    </w:r>
    <w:r w:rsidR="00BE6665" w:rsidRPr="006E4692">
      <w:rPr>
        <w:b/>
        <w:iCs/>
        <w:lang w:val="sr-Latn-CS"/>
      </w:rPr>
      <w:t>PR-0</w:t>
    </w:r>
    <w:r w:rsidR="00A0347C" w:rsidRPr="006E4692">
      <w:rPr>
        <w:b/>
        <w:iCs/>
        <w:lang w:val="sr-Latn-CS"/>
      </w:rPr>
      <w:t>72</w:t>
    </w:r>
    <w:r w:rsidR="00BE6665" w:rsidRPr="006E4692">
      <w:rPr>
        <w:b/>
        <w:iCs/>
        <w:lang w:val="sr-Latn-CS"/>
      </w:rPr>
      <w:t>-OD-3</w:t>
    </w:r>
    <w:r w:rsidR="00A0347C" w:rsidRPr="006E4692">
      <w:rPr>
        <w:b/>
        <w:iCs/>
        <w:lang w:val="sr-Latn-CS"/>
      </w:rPr>
      <w:t>5-PR-0</w:t>
    </w:r>
    <w:r w:rsidR="005B1E46">
      <w:rPr>
        <w:b/>
        <w:iCs/>
        <w:lang w:val="sr-Latn-CS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4BC" w:rsidRPr="0087684F" w:rsidRDefault="00044C17">
    <w:pPr>
      <w:spacing w:line="200" w:lineRule="exact"/>
      <w:rPr>
        <w:b/>
      </w:rPr>
    </w:pPr>
    <w:r w:rsidRPr="0087684F">
      <w:rPr>
        <w:b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5591175</wp:posOffset>
              </wp:positionH>
              <wp:positionV relativeFrom="page">
                <wp:posOffset>600074</wp:posOffset>
              </wp:positionV>
              <wp:extent cx="1259205" cy="333375"/>
              <wp:effectExtent l="0" t="0" r="1714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64BC" w:rsidRDefault="00D35B55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УЛ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0.25pt;margin-top:47.25pt;width:99.15pt;height:26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" filled="f" stroked="f">
              <v:textbox inset="0,0,0,0">
                <w:txbxContent>
                  <w:p w:rsidR="00B564BC" w:rsidRDefault="00D35B55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УЛ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7684F" w:rsidRPr="0087684F">
      <w:rPr>
        <w:b/>
      </w:rPr>
      <w:t xml:space="preserve">                                                                                                                                               </w:t>
    </w:r>
    <w:r w:rsidR="0087684F">
      <w:rPr>
        <w:b/>
      </w:rPr>
      <w:t xml:space="preserve">      </w:t>
    </w:r>
    <w:r w:rsidR="0087684F" w:rsidRPr="0087684F">
      <w:rPr>
        <w:b/>
      </w:rPr>
      <w:t xml:space="preserve"> 0032-PR-072-OD-35-PR-02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E4838"/>
    <w:multiLevelType w:val="multilevel"/>
    <w:tmpl w:val="A99C392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BC"/>
    <w:rsid w:val="00035FC2"/>
    <w:rsid w:val="00044C17"/>
    <w:rsid w:val="00047935"/>
    <w:rsid w:val="000F6CDA"/>
    <w:rsid w:val="00133A7D"/>
    <w:rsid w:val="00156673"/>
    <w:rsid w:val="001D0911"/>
    <w:rsid w:val="0026068C"/>
    <w:rsid w:val="00274B3A"/>
    <w:rsid w:val="002B0213"/>
    <w:rsid w:val="00331C2E"/>
    <w:rsid w:val="003903F9"/>
    <w:rsid w:val="003A0C98"/>
    <w:rsid w:val="004057F2"/>
    <w:rsid w:val="00417E76"/>
    <w:rsid w:val="004542D3"/>
    <w:rsid w:val="00472372"/>
    <w:rsid w:val="0047762D"/>
    <w:rsid w:val="00557952"/>
    <w:rsid w:val="005B1E46"/>
    <w:rsid w:val="005D4408"/>
    <w:rsid w:val="00665A83"/>
    <w:rsid w:val="006E1C47"/>
    <w:rsid w:val="006E4692"/>
    <w:rsid w:val="00781176"/>
    <w:rsid w:val="007F2120"/>
    <w:rsid w:val="0087684F"/>
    <w:rsid w:val="00897DF3"/>
    <w:rsid w:val="008E535F"/>
    <w:rsid w:val="009938BF"/>
    <w:rsid w:val="00A0347C"/>
    <w:rsid w:val="00A629F4"/>
    <w:rsid w:val="00B564BC"/>
    <w:rsid w:val="00BB060C"/>
    <w:rsid w:val="00BE6665"/>
    <w:rsid w:val="00C71270"/>
    <w:rsid w:val="00CC0C7D"/>
    <w:rsid w:val="00CE1DAA"/>
    <w:rsid w:val="00D35B55"/>
    <w:rsid w:val="00E6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1FF1CED-3CF7-4870-934B-BCFA6D83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E666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6665"/>
  </w:style>
  <w:style w:type="paragraph" w:styleId="Footer">
    <w:name w:val="footer"/>
    <w:basedOn w:val="Normal"/>
    <w:link w:val="FooterChar"/>
    <w:uiPriority w:val="99"/>
    <w:unhideWhenUsed/>
    <w:rsid w:val="00BE666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665"/>
  </w:style>
  <w:style w:type="paragraph" w:styleId="BalloonText">
    <w:name w:val="Balloon Text"/>
    <w:basedOn w:val="Normal"/>
    <w:link w:val="BalloonTextChar"/>
    <w:uiPriority w:val="99"/>
    <w:semiHidden/>
    <w:unhideWhenUsed/>
    <w:rsid w:val="008768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David Lazić</cp:lastModifiedBy>
  <cp:revision>13</cp:revision>
  <cp:lastPrinted>2016-11-03T09:59:00Z</cp:lastPrinted>
  <dcterms:created xsi:type="dcterms:W3CDTF">2018-08-10T07:44:00Z</dcterms:created>
  <dcterms:modified xsi:type="dcterms:W3CDTF">2018-08-24T06:45:00Z</dcterms:modified>
</cp:coreProperties>
</file>